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D42" w:rsidRPr="002D0E51" w:rsidRDefault="00002D42" w:rsidP="00826931">
      <w:pPr>
        <w:outlineLvl w:val="0"/>
        <w:rPr>
          <w:b/>
          <w:sz w:val="36"/>
        </w:rPr>
      </w:pPr>
      <w:r>
        <w:rPr>
          <w:b/>
          <w:noProof/>
          <w:sz w:val="36"/>
        </w:rPr>
        <w:t>UnConference</w:t>
      </w:r>
      <w:r w:rsidR="00826931">
        <w:rPr>
          <w:b/>
          <w:noProof/>
          <w:sz w:val="36"/>
        </w:rPr>
        <w:t xml:space="preserve"> Breakouts</w:t>
      </w:r>
      <w:r w:rsidR="00826931">
        <w:rPr>
          <w:b/>
          <w:sz w:val="36"/>
        </w:rPr>
        <w:tab/>
      </w:r>
      <w:r w:rsidR="00826931">
        <w:rPr>
          <w:b/>
          <w:sz w:val="36"/>
        </w:rPr>
        <w:tab/>
      </w:r>
      <w:r w:rsidR="00826931">
        <w:rPr>
          <w:b/>
          <w:sz w:val="36"/>
        </w:rPr>
        <w:tab/>
      </w:r>
      <w:r w:rsidR="00826931">
        <w:rPr>
          <w:b/>
          <w:sz w:val="36"/>
        </w:rPr>
        <w:tab/>
        <w:t>Mar 16, 2012</w:t>
      </w:r>
    </w:p>
    <w:p w:rsidR="00002D42" w:rsidRPr="002D0E51" w:rsidRDefault="00002D42" w:rsidP="00002D42">
      <w:pPr>
        <w:rPr>
          <w:b/>
          <w:sz w:val="16"/>
        </w:rPr>
      </w:pPr>
    </w:p>
    <w:p w:rsidR="00002D42" w:rsidRDefault="00002D42" w:rsidP="00002D4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6"/>
        </w:rPr>
      </w:pPr>
    </w:p>
    <w:p w:rsidR="00002D42" w:rsidRDefault="00002D42" w:rsidP="00531353">
      <w:pPr>
        <w:widowControl w:val="0"/>
        <w:autoSpaceDE w:val="0"/>
        <w:autoSpaceDN w:val="0"/>
        <w:adjustRightInd w:val="0"/>
        <w:ind w:left="-71"/>
        <w:rPr>
          <w:rFonts w:ascii="Arial" w:hAnsi="Arial" w:cs="Arial"/>
          <w:b/>
          <w:bCs/>
          <w:sz w:val="20"/>
          <w:szCs w:val="26"/>
        </w:rPr>
      </w:pPr>
    </w:p>
    <w:p w:rsidR="008C41CF" w:rsidRPr="008C41CF" w:rsidRDefault="008C41CF" w:rsidP="008C41CF">
      <w:pPr>
        <w:ind w:left="-71"/>
        <w:rPr>
          <w:sz w:val="20"/>
        </w:rPr>
      </w:pPr>
      <w:r w:rsidRPr="008C41CF">
        <w:rPr>
          <w:b/>
          <w:bCs/>
          <w:sz w:val="20"/>
        </w:rPr>
        <w:t>ISSUE:</w:t>
      </w:r>
    </w:p>
    <w:p w:rsidR="008C41CF" w:rsidRDefault="008C41CF" w:rsidP="008C41CF">
      <w:pPr>
        <w:ind w:left="-71"/>
        <w:rPr>
          <w:sz w:val="20"/>
        </w:rPr>
      </w:pPr>
    </w:p>
    <w:p w:rsidR="008C41CF" w:rsidRDefault="008C41CF" w:rsidP="008C41CF">
      <w:pPr>
        <w:ind w:left="-71"/>
        <w:rPr>
          <w:sz w:val="20"/>
        </w:rPr>
      </w:pPr>
    </w:p>
    <w:p w:rsidR="008C41CF" w:rsidRPr="008C41CF" w:rsidRDefault="008C41CF" w:rsidP="008C41CF">
      <w:pPr>
        <w:ind w:left="-71"/>
        <w:rPr>
          <w:sz w:val="20"/>
        </w:rPr>
      </w:pPr>
      <w:proofErr w:type="gramStart"/>
      <w:r w:rsidRPr="008C41CF">
        <w:rPr>
          <w:b/>
          <w:bCs/>
          <w:sz w:val="20"/>
        </w:rPr>
        <w:t>CONVENER(</w:t>
      </w:r>
      <w:proofErr w:type="gramEnd"/>
      <w:r w:rsidRPr="008C41CF">
        <w:rPr>
          <w:b/>
          <w:bCs/>
          <w:sz w:val="20"/>
        </w:rPr>
        <w:t>S):</w:t>
      </w:r>
    </w:p>
    <w:p w:rsidR="008C41CF" w:rsidRDefault="008C41CF" w:rsidP="008C41CF">
      <w:pPr>
        <w:ind w:left="-71"/>
        <w:rPr>
          <w:sz w:val="20"/>
        </w:rPr>
      </w:pPr>
    </w:p>
    <w:p w:rsidR="008C41CF" w:rsidRDefault="008C41C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b/>
          <w:bCs/>
          <w:sz w:val="20"/>
        </w:rPr>
      </w:pPr>
    </w:p>
    <w:p w:rsidR="008C41CF" w:rsidRPr="008C41CF" w:rsidRDefault="008C41CF" w:rsidP="008C41CF">
      <w:pPr>
        <w:ind w:left="-71"/>
        <w:rPr>
          <w:sz w:val="20"/>
        </w:rPr>
      </w:pPr>
      <w:r w:rsidRPr="008C41CF">
        <w:rPr>
          <w:b/>
          <w:bCs/>
          <w:sz w:val="20"/>
        </w:rPr>
        <w:t>PARTICIPANTS:</w:t>
      </w:r>
    </w:p>
    <w:p w:rsidR="00AB208F" w:rsidRDefault="008C41CF" w:rsidP="008C41CF">
      <w:pPr>
        <w:ind w:left="-71"/>
        <w:rPr>
          <w:sz w:val="20"/>
        </w:rPr>
      </w:pPr>
      <w:r w:rsidRPr="008C41CF">
        <w:rPr>
          <w:sz w:val="20"/>
        </w:rPr>
        <w:tab/>
        <w:t>(</w:t>
      </w:r>
      <w:proofErr w:type="gramStart"/>
      <w:r w:rsidRPr="008C41CF">
        <w:rPr>
          <w:sz w:val="20"/>
        </w:rPr>
        <w:t>pass</w:t>
      </w:r>
      <w:proofErr w:type="gramEnd"/>
      <w:r w:rsidRPr="008C41CF">
        <w:rPr>
          <w:sz w:val="20"/>
        </w:rPr>
        <w:t xml:space="preserve"> this sheet around the circle to collect names of participants)</w:t>
      </w: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AB208F" w:rsidRDefault="00AB208F" w:rsidP="008C41CF">
      <w:pPr>
        <w:ind w:left="-71"/>
        <w:rPr>
          <w:sz w:val="20"/>
        </w:rPr>
      </w:pPr>
    </w:p>
    <w:p w:rsidR="008C41CF" w:rsidRPr="008C41CF" w:rsidRDefault="008C41CF" w:rsidP="008C41CF">
      <w:pPr>
        <w:ind w:left="-71"/>
        <w:rPr>
          <w:sz w:val="20"/>
        </w:rPr>
      </w:pPr>
    </w:p>
    <w:p w:rsidR="008C41CF" w:rsidRPr="008C41CF" w:rsidRDefault="008C41CF" w:rsidP="008C41CF">
      <w:pPr>
        <w:ind w:left="-71"/>
        <w:rPr>
          <w:sz w:val="20"/>
        </w:rPr>
      </w:pPr>
      <w:r w:rsidRPr="008C41CF">
        <w:rPr>
          <w:b/>
          <w:bCs/>
          <w:sz w:val="20"/>
        </w:rPr>
        <w:t>SUMMARY OF DISCUSSION, CONCLUSIONS and/or RECOMMENDATIONS:</w:t>
      </w:r>
    </w:p>
    <w:p w:rsidR="008C41CF" w:rsidRPr="00531353" w:rsidRDefault="008C41CF" w:rsidP="00531353">
      <w:pPr>
        <w:ind w:left="-71"/>
        <w:rPr>
          <w:sz w:val="20"/>
        </w:rPr>
      </w:pPr>
    </w:p>
    <w:sectPr w:rsidR="008C41CF" w:rsidRPr="00531353" w:rsidSect="00002D4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1353"/>
    <w:rsid w:val="00002D42"/>
    <w:rsid w:val="00041D68"/>
    <w:rsid w:val="00531353"/>
    <w:rsid w:val="00826931"/>
    <w:rsid w:val="00894004"/>
    <w:rsid w:val="008C41CF"/>
    <w:rsid w:val="00AB208F"/>
    <w:rsid w:val="00E84AE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2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188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Pardue</dc:creator>
  <cp:keywords/>
  <cp:lastModifiedBy>Sally Pardue</cp:lastModifiedBy>
  <cp:revision>2</cp:revision>
  <cp:lastPrinted>2011-10-17T04:32:00Z</cp:lastPrinted>
  <dcterms:created xsi:type="dcterms:W3CDTF">2012-02-25T12:44:00Z</dcterms:created>
  <dcterms:modified xsi:type="dcterms:W3CDTF">2012-02-25T12:44:00Z</dcterms:modified>
</cp:coreProperties>
</file>